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7982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ED05ED2" w14:textId="77777777" w:rsidR="00472B25" w:rsidRPr="008C2177" w:rsidRDefault="00472B25">
      <w:pPr>
        <w:rPr>
          <w:rFonts w:ascii="Arial" w:hAnsi="Arial" w:cs="Arial"/>
          <w:bCs/>
          <w:sz w:val="16"/>
          <w:szCs w:val="16"/>
        </w:rPr>
      </w:pPr>
    </w:p>
    <w:p w14:paraId="1B638452" w14:textId="77777777" w:rsidR="009A394A" w:rsidRDefault="009A394A" w:rsidP="004D03E9">
      <w:pPr>
        <w:rPr>
          <w:rFonts w:ascii="Arial" w:hAnsi="Arial" w:cs="Arial"/>
          <w:bCs/>
        </w:rPr>
      </w:pPr>
    </w:p>
    <w:p w14:paraId="7EC8583E" w14:textId="77777777" w:rsidR="004D03E9" w:rsidRPr="004D03E9" w:rsidRDefault="004D03E9" w:rsidP="004D03E9">
      <w:pPr>
        <w:jc w:val="center"/>
        <w:rPr>
          <w:rFonts w:ascii="Arial" w:hAnsi="Arial" w:cs="Arial"/>
          <w:bCs/>
        </w:rPr>
      </w:pPr>
      <w:r w:rsidRPr="004D03E9">
        <w:rPr>
          <w:rFonts w:ascii="Arial" w:hAnsi="Arial" w:cs="Arial"/>
          <w:bCs/>
        </w:rPr>
        <w:t>ACCORD-CADRE RELATIF À L’ACHAT DE PRESTATIONS</w:t>
      </w:r>
    </w:p>
    <w:p w14:paraId="66EE329D" w14:textId="77777777" w:rsidR="004D03E9" w:rsidRPr="004D03E9" w:rsidRDefault="004D03E9" w:rsidP="004D03E9">
      <w:pPr>
        <w:jc w:val="center"/>
        <w:rPr>
          <w:rFonts w:ascii="Arial" w:hAnsi="Arial" w:cs="Arial"/>
          <w:bCs/>
        </w:rPr>
      </w:pPr>
      <w:r w:rsidRPr="004D03E9">
        <w:rPr>
          <w:rFonts w:ascii="Arial" w:hAnsi="Arial" w:cs="Arial"/>
          <w:bCs/>
        </w:rPr>
        <w:t>DE FORMATIONS POUR LES CHAMBRES DE MÉTIERS ET</w:t>
      </w:r>
    </w:p>
    <w:p w14:paraId="5B18A70C" w14:textId="77777777" w:rsidR="004D03E9" w:rsidRPr="004D03E9" w:rsidRDefault="004D03E9" w:rsidP="004D03E9">
      <w:pPr>
        <w:jc w:val="center"/>
        <w:rPr>
          <w:rFonts w:ascii="Arial" w:hAnsi="Arial" w:cs="Arial"/>
          <w:bCs/>
        </w:rPr>
      </w:pPr>
      <w:r w:rsidRPr="004D03E9">
        <w:rPr>
          <w:rFonts w:ascii="Arial" w:hAnsi="Arial" w:cs="Arial"/>
          <w:bCs/>
        </w:rPr>
        <w:t>DE L’ARTISANAT DE NOUVELLE-AQUITAINE – PERMIS</w:t>
      </w:r>
    </w:p>
    <w:p w14:paraId="53D80A37" w14:textId="5BCD546B" w:rsidR="009A394A" w:rsidRDefault="004D03E9" w:rsidP="004D03E9">
      <w:pPr>
        <w:jc w:val="center"/>
        <w:rPr>
          <w:rFonts w:ascii="Arial" w:hAnsi="Arial" w:cs="Arial"/>
          <w:bCs/>
        </w:rPr>
      </w:pPr>
      <w:r w:rsidRPr="004D03E9">
        <w:rPr>
          <w:rFonts w:ascii="Arial" w:hAnsi="Arial" w:cs="Arial"/>
          <w:bCs/>
        </w:rPr>
        <w:t>D’EXPLOITATION (Départements 16-24-40-86)</w:t>
      </w: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02D2C6C3" w14:textId="77777777" w:rsidR="00E21A80" w:rsidRDefault="00E21A80" w:rsidP="00F677CD">
      <w:pPr>
        <w:pStyle w:val="En-tte"/>
        <w:tabs>
          <w:tab w:val="left" w:pos="864"/>
        </w:tabs>
        <w:rPr>
          <w:rFonts w:ascii="Arial" w:hAnsi="Arial" w:cs="Arial"/>
        </w:rPr>
      </w:pPr>
      <w:r w:rsidRPr="000D7F34">
        <w:rPr>
          <w:rFonts w:ascii="Arial" w:hAnsi="Arial" w:cs="Arial"/>
          <w:b/>
          <w:bCs/>
          <w:u w:val="single"/>
        </w:rPr>
        <w:t>Compléter ici</w:t>
      </w:r>
      <w:r>
        <w:rPr>
          <w:rFonts w:ascii="Arial" w:hAnsi="Arial" w:cs="Arial"/>
        </w:rPr>
        <w:t xml:space="preserve"> : </w:t>
      </w:r>
    </w:p>
    <w:p w14:paraId="4137D964" w14:textId="77777777" w:rsidR="00E21A80" w:rsidRDefault="00E21A80" w:rsidP="00F677CD">
      <w:pPr>
        <w:pStyle w:val="En-tte"/>
        <w:tabs>
          <w:tab w:val="left" w:pos="864"/>
        </w:tabs>
        <w:rPr>
          <w:rFonts w:ascii="Arial" w:hAnsi="Arial" w:cs="Arial"/>
        </w:rPr>
      </w:pPr>
    </w:p>
    <w:p w14:paraId="79E44000" w14:textId="094EE003" w:rsidR="00F677CD" w:rsidRPr="00F677CD" w:rsidRDefault="00E21A80" w:rsidP="00F677CD">
      <w:pPr>
        <w:pStyle w:val="En-tte"/>
        <w:tabs>
          <w:tab w:val="left" w:pos="864"/>
        </w:tabs>
        <w:rPr>
          <w:rFonts w:ascii="Arial" w:hAnsi="Arial" w:cs="Arial"/>
        </w:rPr>
      </w:pPr>
      <w:r>
        <w:rPr>
          <w:rFonts w:ascii="Arial" w:hAnsi="Arial" w:cs="Arial"/>
        </w:rPr>
        <w:t>- Les r</w:t>
      </w:r>
      <w:r w:rsidR="00F677CD" w:rsidRPr="00F677CD">
        <w:rPr>
          <w:rFonts w:ascii="Arial" w:hAnsi="Arial" w:cs="Arial"/>
        </w:rPr>
        <w:t>enseignements concernant les références professionnelles et la capacité technique de l’entreprise</w:t>
      </w:r>
      <w:r w:rsidRPr="00F677CD">
        <w:rPr>
          <w:rFonts w:ascii="Arial" w:hAnsi="Arial" w:cs="Arial"/>
        </w:rPr>
        <w:t xml:space="preserve"> : Déclaration</w:t>
      </w:r>
      <w:r w:rsidR="00F677CD" w:rsidRPr="00F677CD">
        <w:rPr>
          <w:rFonts w:ascii="Arial" w:hAnsi="Arial" w:cs="Arial"/>
        </w:rPr>
        <w:t xml:space="preserve"> indiquant les effectifs moyens annuels du candidat et l’importance du</w:t>
      </w:r>
      <w:r>
        <w:rPr>
          <w:rFonts w:ascii="Arial" w:hAnsi="Arial" w:cs="Arial"/>
        </w:rPr>
        <w:t xml:space="preserve"> </w:t>
      </w:r>
      <w:r w:rsidR="00F677CD" w:rsidRPr="00F677CD">
        <w:rPr>
          <w:rFonts w:ascii="Arial" w:hAnsi="Arial" w:cs="Arial"/>
        </w:rPr>
        <w:t>personnel d’encadrement pour chacune des trois dernières années</w:t>
      </w:r>
    </w:p>
    <w:p w14:paraId="7983808A" w14:textId="77777777" w:rsidR="00E21A80" w:rsidRDefault="00E21A80" w:rsidP="00F677CD">
      <w:pPr>
        <w:pStyle w:val="En-tte"/>
        <w:tabs>
          <w:tab w:val="left" w:pos="864"/>
        </w:tabs>
        <w:rPr>
          <w:rFonts w:ascii="Arial" w:hAnsi="Arial" w:cs="Arial"/>
        </w:rPr>
      </w:pPr>
    </w:p>
    <w:p w14:paraId="71C8104D" w14:textId="75C98688" w:rsidR="00764264" w:rsidRDefault="00E21A80" w:rsidP="00E21A80">
      <w:pPr>
        <w:pStyle w:val="En-tte"/>
        <w:tabs>
          <w:tab w:val="left" w:pos="864"/>
        </w:tabs>
        <w:rPr>
          <w:rFonts w:ascii="Arial" w:hAnsi="Arial" w:cs="Arial"/>
        </w:rPr>
      </w:pPr>
      <w:r>
        <w:rPr>
          <w:rFonts w:ascii="Arial" w:hAnsi="Arial" w:cs="Arial"/>
        </w:rPr>
        <w:t>- La l</w:t>
      </w:r>
      <w:r w:rsidR="00F677CD" w:rsidRPr="00F677CD">
        <w:rPr>
          <w:rFonts w:ascii="Arial" w:hAnsi="Arial" w:cs="Arial"/>
        </w:rPr>
        <w:t>iste des principales prestations effectuées au cours des trois dernières années,</w:t>
      </w:r>
      <w:r>
        <w:rPr>
          <w:rFonts w:ascii="Arial" w:hAnsi="Arial" w:cs="Arial"/>
        </w:rPr>
        <w:t xml:space="preserve"> </w:t>
      </w:r>
      <w:r w:rsidR="00F677CD" w:rsidRPr="00F677CD">
        <w:rPr>
          <w:rFonts w:ascii="Arial" w:hAnsi="Arial" w:cs="Arial"/>
        </w:rPr>
        <w:t xml:space="preserve">indiquant le montant, la date et le destinataire. </w:t>
      </w: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644BDCF" w:rsidR="00472B25" w:rsidRDefault="004D03E9">
          <w:pPr>
            <w:shd w:val="clear" w:color="auto" w:fill="66CCFF"/>
            <w:snapToGrid w:val="0"/>
            <w:jc w:val="center"/>
            <w:rPr>
              <w:rFonts w:ascii="Arial" w:hAnsi="Arial" w:cs="Arial"/>
              <w:b/>
              <w:bCs/>
            </w:rPr>
          </w:pPr>
          <w:r>
            <w:rPr>
              <w:rFonts w:ascii="Arial" w:hAnsi="Arial" w:cs="Arial"/>
              <w:b/>
              <w:bCs/>
            </w:rPr>
            <w:t>(</w:t>
          </w:r>
          <w:proofErr w:type="gramStart"/>
          <w:r>
            <w:rPr>
              <w:rFonts w:ascii="Arial" w:hAnsi="Arial" w:cs="Arial"/>
              <w:b/>
              <w:bCs/>
            </w:rPr>
            <w:t>n</w:t>
          </w:r>
          <w:proofErr w:type="gramEnd"/>
          <w:r>
            <w:rPr>
              <w:rFonts w:ascii="Arial" w:hAnsi="Arial" w:cs="Arial"/>
              <w:b/>
              <w:bCs/>
            </w:rPr>
            <w:t>°2025-123)</w:t>
          </w: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31322E74"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74132328">
    <w:abstractNumId w:val="0"/>
  </w:num>
  <w:num w:numId="2" w16cid:durableId="1260455683">
    <w:abstractNumId w:val="1"/>
  </w:num>
  <w:num w:numId="3" w16cid:durableId="1377897269">
    <w:abstractNumId w:val="2"/>
  </w:num>
  <w:num w:numId="4" w16cid:durableId="1259945403">
    <w:abstractNumId w:val="0"/>
  </w:num>
  <w:num w:numId="5" w16cid:durableId="1203831929">
    <w:abstractNumId w:val="3"/>
  </w:num>
  <w:num w:numId="6" w16cid:durableId="1351295285">
    <w:abstractNumId w:val="4"/>
  </w:num>
  <w:num w:numId="7" w16cid:durableId="10300304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D7F34"/>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D03E9"/>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496E"/>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21A80"/>
    <w:rsid w:val="00E50B22"/>
    <w:rsid w:val="00EA3323"/>
    <w:rsid w:val="00EE435B"/>
    <w:rsid w:val="00EE5B56"/>
    <w:rsid w:val="00F05C69"/>
    <w:rsid w:val="00F12F30"/>
    <w:rsid w:val="00F1353C"/>
    <w:rsid w:val="00F677CD"/>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C98DFDF5-635B-4DA0-8952-7A5EE0B0AFA6}"/>
</file>

<file path=customXml/itemProps3.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customXml/itemProps4.xml><?xml version="1.0" encoding="utf-8"?>
<ds:datastoreItem xmlns:ds="http://schemas.openxmlformats.org/officeDocument/2006/customXml" ds:itemID="{925D8944-6EB1-45DB-9ECE-27CBECFC5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3491</Words>
  <Characters>19203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22649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Philippine FAVRE</cp:lastModifiedBy>
  <cp:revision>10</cp:revision>
  <cp:lastPrinted>2016-11-02T14:02:00Z</cp:lastPrinted>
  <dcterms:created xsi:type="dcterms:W3CDTF">2021-01-11T20:55:00Z</dcterms:created>
  <dcterms:modified xsi:type="dcterms:W3CDTF">2026-01-05T13:41:00Z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2026-01-05T13:40:08Z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809b8635-6ae2-4bd2-a274-71e79dc69b60</vt:lpwstr>
  </property>
  <property fmtid="{D5CDD505-2E9C-101B-9397-08002B2CF9AE}" pid="10" name="MSIP_Label_93d45b04-b48d-41ef-8ae8-c246086b38a8_ContentBits">
    <vt:lpwstr>0</vt:lpwstr>
  </property>
  <property fmtid="{D5CDD505-2E9C-101B-9397-08002B2CF9AE}" pid="11" name="MSIP_Label_93d45b04-b48d-41ef-8ae8-c246086b38a8_Tag">
    <vt:lpwstr>10, 3, 0, 1</vt:lpwstr>
  </property>
</Properties>
</file>